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0ABA369A" w:rsidR="007F19D6" w:rsidRPr="00127569" w:rsidRDefault="00B37475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DF12B7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DF12B7" w:rsidRPr="00127569">
        <w:rPr>
          <w:rFonts w:ascii="Open Sans" w:hAnsi="Open Sans" w:cs="Open Sans"/>
          <w:sz w:val="20"/>
          <w:szCs w:val="20"/>
        </w:rPr>
        <w:t>BGO-BGN.25.143.2025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736D28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B37475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B37475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24CD67D2" w:rsidR="007F19D6" w:rsidRPr="00127569" w:rsidRDefault="007F19D6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B37475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B37475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B37475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B37475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4BFD0386" w:rsidR="007F19D6" w:rsidRPr="00127569" w:rsidRDefault="00B37475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b w:val="0"/>
            <w:bCs w:val="0"/>
            <w:sz w:val="20"/>
            <w:szCs w:val="20"/>
          </w:rPr>
          <w:id w:val="-1960643876"/>
          <w:placeholder>
            <w:docPart w:val="3B60C7720E36455A9DE59B9CFAF5621D"/>
          </w:placeholder>
          <w:text/>
        </w:sdtPr>
        <w:sdtEndPr/>
        <w:sdtContent>
          <w:r w:rsidR="00DF12B7">
            <w:rPr>
              <w:rFonts w:ascii="Open Sans" w:hAnsi="Open Sans" w:cs="Open Sans"/>
              <w:b w:val="0"/>
              <w:bCs w:val="0"/>
              <w:sz w:val="20"/>
              <w:szCs w:val="20"/>
            </w:rPr>
            <w:t>w</w:t>
          </w:r>
          <w:r w:rsidR="00DF12B7" w:rsidRPr="00ED4C1A">
            <w:rPr>
              <w:rFonts w:ascii="Open Sans" w:hAnsi="Open Sans" w:cs="Open Sans"/>
              <w:b w:val="0"/>
              <w:bCs w:val="0"/>
              <w:sz w:val="20"/>
              <w:szCs w:val="20"/>
            </w:rPr>
            <w:t>ykonanie zabezpieczeń przed</w:t>
          </w:r>
          <w:r w:rsidR="00DF12B7">
            <w:rPr>
              <w:rFonts w:ascii="Open Sans" w:hAnsi="Open Sans" w:cs="Open Sans"/>
              <w:b w:val="0"/>
              <w:bCs w:val="0"/>
              <w:sz w:val="20"/>
              <w:szCs w:val="20"/>
            </w:rPr>
            <w:t xml:space="preserve"> </w:t>
          </w:r>
          <w:r w:rsidR="00DF12B7" w:rsidRPr="00ED4C1A">
            <w:rPr>
              <w:rFonts w:ascii="Open Sans" w:hAnsi="Open Sans" w:cs="Open Sans"/>
              <w:b w:val="0"/>
              <w:bCs w:val="0"/>
              <w:sz w:val="20"/>
              <w:szCs w:val="20"/>
            </w:rPr>
            <w:t>wnikaniem wilgoci do budynku</w:t>
          </w:r>
          <w:r w:rsidR="00DF12B7">
            <w:rPr>
              <w:rFonts w:ascii="Open Sans" w:hAnsi="Open Sans" w:cs="Open Sans"/>
              <w:b w:val="0"/>
              <w:bCs w:val="0"/>
              <w:sz w:val="20"/>
              <w:szCs w:val="20"/>
            </w:rPr>
            <w:t xml:space="preserve"> </w:t>
          </w:r>
          <w:r w:rsidR="00DF12B7" w:rsidRPr="00ED4C1A">
            <w:rPr>
              <w:rFonts w:ascii="Open Sans" w:hAnsi="Open Sans" w:cs="Open Sans"/>
              <w:b w:val="0"/>
              <w:bCs w:val="0"/>
              <w:sz w:val="20"/>
              <w:szCs w:val="20"/>
            </w:rPr>
            <w:t>Delegatury N</w:t>
          </w:r>
          <w:r w:rsidR="00DF12B7">
            <w:rPr>
              <w:rFonts w:ascii="Open Sans" w:hAnsi="Open Sans" w:cs="Open Sans"/>
              <w:b w:val="0"/>
              <w:bCs w:val="0"/>
              <w:sz w:val="20"/>
              <w:szCs w:val="20"/>
            </w:rPr>
            <w:t xml:space="preserve">ajwyższej </w:t>
          </w:r>
          <w:r w:rsidR="00DF12B7" w:rsidRPr="00ED4C1A">
            <w:rPr>
              <w:rFonts w:ascii="Open Sans" w:hAnsi="Open Sans" w:cs="Open Sans"/>
              <w:b w:val="0"/>
              <w:bCs w:val="0"/>
              <w:sz w:val="20"/>
              <w:szCs w:val="20"/>
            </w:rPr>
            <w:t>I</w:t>
          </w:r>
          <w:r w:rsidR="00DF12B7">
            <w:rPr>
              <w:rFonts w:ascii="Open Sans" w:hAnsi="Open Sans" w:cs="Open Sans"/>
              <w:b w:val="0"/>
              <w:bCs w:val="0"/>
              <w:sz w:val="20"/>
              <w:szCs w:val="20"/>
            </w:rPr>
            <w:t xml:space="preserve">zby </w:t>
          </w:r>
          <w:r w:rsidR="00DF12B7" w:rsidRPr="00ED4C1A">
            <w:rPr>
              <w:rFonts w:ascii="Open Sans" w:hAnsi="Open Sans" w:cs="Open Sans"/>
              <w:b w:val="0"/>
              <w:bCs w:val="0"/>
              <w:sz w:val="20"/>
              <w:szCs w:val="20"/>
            </w:rPr>
            <w:t>K</w:t>
          </w:r>
          <w:r w:rsidR="00DF12B7">
            <w:rPr>
              <w:rFonts w:ascii="Open Sans" w:hAnsi="Open Sans" w:cs="Open Sans"/>
              <w:b w:val="0"/>
              <w:bCs w:val="0"/>
              <w:sz w:val="20"/>
              <w:szCs w:val="20"/>
            </w:rPr>
            <w:t>ontroli</w:t>
          </w:r>
          <w:r w:rsidR="00DF12B7" w:rsidRPr="00ED4C1A">
            <w:rPr>
              <w:rFonts w:ascii="Open Sans" w:hAnsi="Open Sans" w:cs="Open Sans"/>
              <w:b w:val="0"/>
              <w:bCs w:val="0"/>
              <w:sz w:val="20"/>
              <w:szCs w:val="20"/>
            </w:rPr>
            <w:t xml:space="preserve"> w Poznaniu</w:t>
          </w:r>
        </w:sdtContent>
      </w:sdt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B37475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B37475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B37475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</w:t>
      </w:r>
    </w:p>
    <w:p w14:paraId="4480AB14" w14:textId="4D1186A3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B37475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B37475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B37475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B37475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</w:t>
      </w:r>
    </w:p>
    <w:p w14:paraId="6B46FC25" w14:textId="7E32F29A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B3747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B37475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B37475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B37475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B3747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B3747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B3747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B3747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5C1E3324" w:rsidR="007F19D6" w:rsidRPr="00127569" w:rsidRDefault="00B3747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</w:t>
      </w:r>
      <w:r w:rsidRPr="00127569">
        <w:rPr>
          <w:rFonts w:ascii="Open Sans" w:hAnsi="Open Sans" w:cs="Open Sans"/>
        </w:rPr>
        <w:t>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B3747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B37475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B37475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54448451" w:rsidR="007F19D6" w:rsidRPr="00127569" w:rsidRDefault="00B3747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DF12B7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B3747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B3747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</w:t>
      </w:r>
      <w:r w:rsidRPr="00127569">
        <w:rPr>
          <w:rFonts w:ascii="Open Sans" w:hAnsi="Open Sans" w:cs="Open Sans"/>
        </w:rPr>
        <w:t>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B3747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B3747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B37475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B3747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B37475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B37475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B37475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B37475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B37475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B37475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A6D7F" w14:textId="77777777" w:rsidR="00000000" w:rsidRDefault="00B37475">
      <w:r>
        <w:separator/>
      </w:r>
    </w:p>
  </w:endnote>
  <w:endnote w:type="continuationSeparator" w:id="0">
    <w:p w14:paraId="797F1482" w14:textId="77777777" w:rsidR="00000000" w:rsidRDefault="00B37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B37475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2ABCD" w14:textId="77777777" w:rsidR="004274A7" w:rsidRDefault="00B37475" w:rsidP="00A106F6">
      <w:r>
        <w:separator/>
      </w:r>
    </w:p>
  </w:footnote>
  <w:footnote w:type="continuationSeparator" w:id="0">
    <w:p w14:paraId="7F664BA0" w14:textId="77777777" w:rsidR="004274A7" w:rsidRDefault="00B37475" w:rsidP="00A106F6">
      <w:r>
        <w:continuationSeparator/>
      </w:r>
    </w:p>
  </w:footnote>
  <w:footnote w:id="1">
    <w:p w14:paraId="1C1FAE20" w14:textId="77777777" w:rsidR="007F19D6" w:rsidRPr="00127569" w:rsidRDefault="00B37475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</w:t>
      </w:r>
      <w:r w:rsidRPr="00127569">
        <w:rPr>
          <w:rFonts w:ascii="Open Sans" w:hAnsi="Open Sans" w:cs="Open Sans"/>
          <w:sz w:val="16"/>
          <w:szCs w:val="16"/>
        </w:rPr>
        <w:t xml:space="preserve">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B37475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0DF02B3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ED86DF98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6DA4B5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045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CEBA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B209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C03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CE23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5C88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BA48E7C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7AB2A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F24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B23F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06AE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E6B7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2ED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DA3F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70C5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76F298A2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2AC8C1F0" w:tentative="1">
      <w:start w:val="1"/>
      <w:numFmt w:val="lowerLetter"/>
      <w:lvlText w:val="%2."/>
      <w:lvlJc w:val="left"/>
      <w:pPr>
        <w:ind w:left="1380" w:hanging="360"/>
      </w:pPr>
    </w:lvl>
    <w:lvl w:ilvl="2" w:tplc="93301404" w:tentative="1">
      <w:start w:val="1"/>
      <w:numFmt w:val="lowerRoman"/>
      <w:lvlText w:val="%3."/>
      <w:lvlJc w:val="right"/>
      <w:pPr>
        <w:ind w:left="2100" w:hanging="180"/>
      </w:pPr>
    </w:lvl>
    <w:lvl w:ilvl="3" w:tplc="200833A6" w:tentative="1">
      <w:start w:val="1"/>
      <w:numFmt w:val="decimal"/>
      <w:lvlText w:val="%4."/>
      <w:lvlJc w:val="left"/>
      <w:pPr>
        <w:ind w:left="2820" w:hanging="360"/>
      </w:pPr>
    </w:lvl>
    <w:lvl w:ilvl="4" w:tplc="B956880A" w:tentative="1">
      <w:start w:val="1"/>
      <w:numFmt w:val="lowerLetter"/>
      <w:lvlText w:val="%5."/>
      <w:lvlJc w:val="left"/>
      <w:pPr>
        <w:ind w:left="3540" w:hanging="360"/>
      </w:pPr>
    </w:lvl>
    <w:lvl w:ilvl="5" w:tplc="57C8098E" w:tentative="1">
      <w:start w:val="1"/>
      <w:numFmt w:val="lowerRoman"/>
      <w:lvlText w:val="%6."/>
      <w:lvlJc w:val="right"/>
      <w:pPr>
        <w:ind w:left="4260" w:hanging="180"/>
      </w:pPr>
    </w:lvl>
    <w:lvl w:ilvl="6" w:tplc="F51E3C4C" w:tentative="1">
      <w:start w:val="1"/>
      <w:numFmt w:val="decimal"/>
      <w:lvlText w:val="%7."/>
      <w:lvlJc w:val="left"/>
      <w:pPr>
        <w:ind w:left="4980" w:hanging="360"/>
      </w:pPr>
    </w:lvl>
    <w:lvl w:ilvl="7" w:tplc="98E05410" w:tentative="1">
      <w:start w:val="1"/>
      <w:numFmt w:val="lowerLetter"/>
      <w:lvlText w:val="%8."/>
      <w:lvlJc w:val="left"/>
      <w:pPr>
        <w:ind w:left="5700" w:hanging="360"/>
      </w:pPr>
    </w:lvl>
    <w:lvl w:ilvl="8" w:tplc="796A509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28F0E9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9170F790" w:tentative="1">
      <w:start w:val="1"/>
      <w:numFmt w:val="lowerLetter"/>
      <w:lvlText w:val="%2."/>
      <w:lvlJc w:val="left"/>
      <w:pPr>
        <w:ind w:left="1222" w:hanging="360"/>
      </w:pPr>
    </w:lvl>
    <w:lvl w:ilvl="2" w:tplc="E4FAF6A2" w:tentative="1">
      <w:start w:val="1"/>
      <w:numFmt w:val="lowerRoman"/>
      <w:lvlText w:val="%3."/>
      <w:lvlJc w:val="right"/>
      <w:pPr>
        <w:ind w:left="1942" w:hanging="180"/>
      </w:pPr>
    </w:lvl>
    <w:lvl w:ilvl="3" w:tplc="5E92900E" w:tentative="1">
      <w:start w:val="1"/>
      <w:numFmt w:val="decimal"/>
      <w:lvlText w:val="%4."/>
      <w:lvlJc w:val="left"/>
      <w:pPr>
        <w:ind w:left="2662" w:hanging="360"/>
      </w:pPr>
    </w:lvl>
    <w:lvl w:ilvl="4" w:tplc="0AF6C4D2" w:tentative="1">
      <w:start w:val="1"/>
      <w:numFmt w:val="lowerLetter"/>
      <w:lvlText w:val="%5."/>
      <w:lvlJc w:val="left"/>
      <w:pPr>
        <w:ind w:left="3382" w:hanging="360"/>
      </w:pPr>
    </w:lvl>
    <w:lvl w:ilvl="5" w:tplc="1EC6E888" w:tentative="1">
      <w:start w:val="1"/>
      <w:numFmt w:val="lowerRoman"/>
      <w:lvlText w:val="%6."/>
      <w:lvlJc w:val="right"/>
      <w:pPr>
        <w:ind w:left="4102" w:hanging="180"/>
      </w:pPr>
    </w:lvl>
    <w:lvl w:ilvl="6" w:tplc="2F346E7A" w:tentative="1">
      <w:start w:val="1"/>
      <w:numFmt w:val="decimal"/>
      <w:lvlText w:val="%7."/>
      <w:lvlJc w:val="left"/>
      <w:pPr>
        <w:ind w:left="4822" w:hanging="360"/>
      </w:pPr>
    </w:lvl>
    <w:lvl w:ilvl="7" w:tplc="B3B0D3A6" w:tentative="1">
      <w:start w:val="1"/>
      <w:numFmt w:val="lowerLetter"/>
      <w:lvlText w:val="%8."/>
      <w:lvlJc w:val="left"/>
      <w:pPr>
        <w:ind w:left="5542" w:hanging="360"/>
      </w:pPr>
    </w:lvl>
    <w:lvl w:ilvl="8" w:tplc="0266411A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891C5C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D6243E" w:tentative="1">
      <w:start w:val="1"/>
      <w:numFmt w:val="lowerLetter"/>
      <w:lvlText w:val="%2."/>
      <w:lvlJc w:val="left"/>
      <w:pPr>
        <w:ind w:left="1440" w:hanging="360"/>
      </w:pPr>
    </w:lvl>
    <w:lvl w:ilvl="2" w:tplc="B1DE45A6" w:tentative="1">
      <w:start w:val="1"/>
      <w:numFmt w:val="lowerRoman"/>
      <w:lvlText w:val="%3."/>
      <w:lvlJc w:val="right"/>
      <w:pPr>
        <w:ind w:left="2160" w:hanging="180"/>
      </w:pPr>
    </w:lvl>
    <w:lvl w:ilvl="3" w:tplc="74847F28" w:tentative="1">
      <w:start w:val="1"/>
      <w:numFmt w:val="decimal"/>
      <w:lvlText w:val="%4."/>
      <w:lvlJc w:val="left"/>
      <w:pPr>
        <w:ind w:left="2880" w:hanging="360"/>
      </w:pPr>
    </w:lvl>
    <w:lvl w:ilvl="4" w:tplc="BCDE1EEC" w:tentative="1">
      <w:start w:val="1"/>
      <w:numFmt w:val="lowerLetter"/>
      <w:lvlText w:val="%5."/>
      <w:lvlJc w:val="left"/>
      <w:pPr>
        <w:ind w:left="3600" w:hanging="360"/>
      </w:pPr>
    </w:lvl>
    <w:lvl w:ilvl="5" w:tplc="916418F4" w:tentative="1">
      <w:start w:val="1"/>
      <w:numFmt w:val="lowerRoman"/>
      <w:lvlText w:val="%6."/>
      <w:lvlJc w:val="right"/>
      <w:pPr>
        <w:ind w:left="4320" w:hanging="180"/>
      </w:pPr>
    </w:lvl>
    <w:lvl w:ilvl="6" w:tplc="97205476" w:tentative="1">
      <w:start w:val="1"/>
      <w:numFmt w:val="decimal"/>
      <w:lvlText w:val="%7."/>
      <w:lvlJc w:val="left"/>
      <w:pPr>
        <w:ind w:left="5040" w:hanging="360"/>
      </w:pPr>
    </w:lvl>
    <w:lvl w:ilvl="7" w:tplc="9FA89B60" w:tentative="1">
      <w:start w:val="1"/>
      <w:numFmt w:val="lowerLetter"/>
      <w:lvlText w:val="%8."/>
      <w:lvlJc w:val="left"/>
      <w:pPr>
        <w:ind w:left="5760" w:hanging="360"/>
      </w:pPr>
    </w:lvl>
    <w:lvl w:ilvl="8" w:tplc="521682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1B96CBD8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CBC83634">
      <w:start w:val="1"/>
      <w:numFmt w:val="lowerLetter"/>
      <w:lvlText w:val="%2."/>
      <w:lvlJc w:val="left"/>
      <w:pPr>
        <w:ind w:left="1440" w:hanging="360"/>
      </w:pPr>
    </w:lvl>
    <w:lvl w:ilvl="2" w:tplc="C2E8CCA0">
      <w:start w:val="1"/>
      <w:numFmt w:val="lowerRoman"/>
      <w:lvlText w:val="%3."/>
      <w:lvlJc w:val="right"/>
      <w:pPr>
        <w:ind w:left="2160" w:hanging="180"/>
      </w:pPr>
    </w:lvl>
    <w:lvl w:ilvl="3" w:tplc="B3F686CC">
      <w:start w:val="1"/>
      <w:numFmt w:val="decimal"/>
      <w:lvlText w:val="%4."/>
      <w:lvlJc w:val="left"/>
      <w:pPr>
        <w:ind w:left="2880" w:hanging="360"/>
      </w:pPr>
    </w:lvl>
    <w:lvl w:ilvl="4" w:tplc="D8CA794A" w:tentative="1">
      <w:start w:val="1"/>
      <w:numFmt w:val="lowerLetter"/>
      <w:lvlText w:val="%5."/>
      <w:lvlJc w:val="left"/>
      <w:pPr>
        <w:ind w:left="3600" w:hanging="360"/>
      </w:pPr>
    </w:lvl>
    <w:lvl w:ilvl="5" w:tplc="71764BFA" w:tentative="1">
      <w:start w:val="1"/>
      <w:numFmt w:val="lowerRoman"/>
      <w:lvlText w:val="%6."/>
      <w:lvlJc w:val="right"/>
      <w:pPr>
        <w:ind w:left="4320" w:hanging="180"/>
      </w:pPr>
    </w:lvl>
    <w:lvl w:ilvl="6" w:tplc="35EAB888" w:tentative="1">
      <w:start w:val="1"/>
      <w:numFmt w:val="decimal"/>
      <w:lvlText w:val="%7."/>
      <w:lvlJc w:val="left"/>
      <w:pPr>
        <w:ind w:left="5040" w:hanging="360"/>
      </w:pPr>
    </w:lvl>
    <w:lvl w:ilvl="7" w:tplc="EBEC76CA" w:tentative="1">
      <w:start w:val="1"/>
      <w:numFmt w:val="lowerLetter"/>
      <w:lvlText w:val="%8."/>
      <w:lvlJc w:val="left"/>
      <w:pPr>
        <w:ind w:left="5760" w:hanging="360"/>
      </w:pPr>
    </w:lvl>
    <w:lvl w:ilvl="8" w:tplc="9FFC23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C1C408A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95E87208" w:tentative="1">
      <w:start w:val="1"/>
      <w:numFmt w:val="lowerLetter"/>
      <w:lvlText w:val="%2."/>
      <w:lvlJc w:val="left"/>
      <w:pPr>
        <w:ind w:left="1440" w:hanging="360"/>
      </w:pPr>
    </w:lvl>
    <w:lvl w:ilvl="2" w:tplc="1902B670" w:tentative="1">
      <w:start w:val="1"/>
      <w:numFmt w:val="lowerRoman"/>
      <w:lvlText w:val="%3."/>
      <w:lvlJc w:val="right"/>
      <w:pPr>
        <w:ind w:left="2160" w:hanging="180"/>
      </w:pPr>
    </w:lvl>
    <w:lvl w:ilvl="3" w:tplc="90569E30" w:tentative="1">
      <w:start w:val="1"/>
      <w:numFmt w:val="decimal"/>
      <w:lvlText w:val="%4."/>
      <w:lvlJc w:val="left"/>
      <w:pPr>
        <w:ind w:left="2880" w:hanging="360"/>
      </w:pPr>
    </w:lvl>
    <w:lvl w:ilvl="4" w:tplc="29DA020C" w:tentative="1">
      <w:start w:val="1"/>
      <w:numFmt w:val="lowerLetter"/>
      <w:lvlText w:val="%5."/>
      <w:lvlJc w:val="left"/>
      <w:pPr>
        <w:ind w:left="3600" w:hanging="360"/>
      </w:pPr>
    </w:lvl>
    <w:lvl w:ilvl="5" w:tplc="0220CF8E" w:tentative="1">
      <w:start w:val="1"/>
      <w:numFmt w:val="lowerRoman"/>
      <w:lvlText w:val="%6."/>
      <w:lvlJc w:val="right"/>
      <w:pPr>
        <w:ind w:left="4320" w:hanging="180"/>
      </w:pPr>
    </w:lvl>
    <w:lvl w:ilvl="6" w:tplc="0E0400F4" w:tentative="1">
      <w:start w:val="1"/>
      <w:numFmt w:val="decimal"/>
      <w:lvlText w:val="%7."/>
      <w:lvlJc w:val="left"/>
      <w:pPr>
        <w:ind w:left="5040" w:hanging="360"/>
      </w:pPr>
    </w:lvl>
    <w:lvl w:ilvl="7" w:tplc="11DC9CCC" w:tentative="1">
      <w:start w:val="1"/>
      <w:numFmt w:val="lowerLetter"/>
      <w:lvlText w:val="%8."/>
      <w:lvlJc w:val="left"/>
      <w:pPr>
        <w:ind w:left="5760" w:hanging="360"/>
      </w:pPr>
    </w:lvl>
    <w:lvl w:ilvl="8" w:tplc="D8F48A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C20CD8D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98C9F18" w:tentative="1">
      <w:start w:val="1"/>
      <w:numFmt w:val="lowerLetter"/>
      <w:lvlText w:val="%2."/>
      <w:lvlJc w:val="left"/>
      <w:pPr>
        <w:ind w:left="2073" w:hanging="360"/>
      </w:pPr>
    </w:lvl>
    <w:lvl w:ilvl="2" w:tplc="E0465EEA" w:tentative="1">
      <w:start w:val="1"/>
      <w:numFmt w:val="lowerRoman"/>
      <w:lvlText w:val="%3."/>
      <w:lvlJc w:val="right"/>
      <w:pPr>
        <w:ind w:left="2793" w:hanging="180"/>
      </w:pPr>
    </w:lvl>
    <w:lvl w:ilvl="3" w:tplc="9AEA6F1C" w:tentative="1">
      <w:start w:val="1"/>
      <w:numFmt w:val="decimal"/>
      <w:lvlText w:val="%4."/>
      <w:lvlJc w:val="left"/>
      <w:pPr>
        <w:ind w:left="3513" w:hanging="360"/>
      </w:pPr>
    </w:lvl>
    <w:lvl w:ilvl="4" w:tplc="EC2C14CC" w:tentative="1">
      <w:start w:val="1"/>
      <w:numFmt w:val="lowerLetter"/>
      <w:lvlText w:val="%5."/>
      <w:lvlJc w:val="left"/>
      <w:pPr>
        <w:ind w:left="4233" w:hanging="360"/>
      </w:pPr>
    </w:lvl>
    <w:lvl w:ilvl="5" w:tplc="57FCE05C" w:tentative="1">
      <w:start w:val="1"/>
      <w:numFmt w:val="lowerRoman"/>
      <w:lvlText w:val="%6."/>
      <w:lvlJc w:val="right"/>
      <w:pPr>
        <w:ind w:left="4953" w:hanging="180"/>
      </w:pPr>
    </w:lvl>
    <w:lvl w:ilvl="6" w:tplc="D124D998" w:tentative="1">
      <w:start w:val="1"/>
      <w:numFmt w:val="decimal"/>
      <w:lvlText w:val="%7."/>
      <w:lvlJc w:val="left"/>
      <w:pPr>
        <w:ind w:left="5673" w:hanging="360"/>
      </w:pPr>
    </w:lvl>
    <w:lvl w:ilvl="7" w:tplc="3C528F7C" w:tentative="1">
      <w:start w:val="1"/>
      <w:numFmt w:val="lowerLetter"/>
      <w:lvlText w:val="%8."/>
      <w:lvlJc w:val="left"/>
      <w:pPr>
        <w:ind w:left="6393" w:hanging="360"/>
      </w:pPr>
    </w:lvl>
    <w:lvl w:ilvl="8" w:tplc="F0FECF2C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D480D49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5B58C40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453450DC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8A6262AA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A5065422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2C21D68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62B6581A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59AA23E4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4B462B7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C3C8445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14DA4948" w:tentative="1">
      <w:start w:val="1"/>
      <w:numFmt w:val="lowerLetter"/>
      <w:lvlText w:val="%2."/>
      <w:lvlJc w:val="left"/>
      <w:pPr>
        <w:ind w:left="1440" w:hanging="360"/>
      </w:pPr>
    </w:lvl>
    <w:lvl w:ilvl="2" w:tplc="C9C65170" w:tentative="1">
      <w:start w:val="1"/>
      <w:numFmt w:val="lowerRoman"/>
      <w:lvlText w:val="%3."/>
      <w:lvlJc w:val="right"/>
      <w:pPr>
        <w:ind w:left="2160" w:hanging="180"/>
      </w:pPr>
    </w:lvl>
    <w:lvl w:ilvl="3" w:tplc="C156B38E" w:tentative="1">
      <w:start w:val="1"/>
      <w:numFmt w:val="decimal"/>
      <w:lvlText w:val="%4."/>
      <w:lvlJc w:val="left"/>
      <w:pPr>
        <w:ind w:left="2880" w:hanging="360"/>
      </w:pPr>
    </w:lvl>
    <w:lvl w:ilvl="4" w:tplc="BFF00398" w:tentative="1">
      <w:start w:val="1"/>
      <w:numFmt w:val="lowerLetter"/>
      <w:lvlText w:val="%5."/>
      <w:lvlJc w:val="left"/>
      <w:pPr>
        <w:ind w:left="3600" w:hanging="360"/>
      </w:pPr>
    </w:lvl>
    <w:lvl w:ilvl="5" w:tplc="36801FAE" w:tentative="1">
      <w:start w:val="1"/>
      <w:numFmt w:val="lowerRoman"/>
      <w:lvlText w:val="%6."/>
      <w:lvlJc w:val="right"/>
      <w:pPr>
        <w:ind w:left="4320" w:hanging="180"/>
      </w:pPr>
    </w:lvl>
    <w:lvl w:ilvl="6" w:tplc="CDD6266C" w:tentative="1">
      <w:start w:val="1"/>
      <w:numFmt w:val="decimal"/>
      <w:lvlText w:val="%7."/>
      <w:lvlJc w:val="left"/>
      <w:pPr>
        <w:ind w:left="5040" w:hanging="360"/>
      </w:pPr>
    </w:lvl>
    <w:lvl w:ilvl="7" w:tplc="78C46984" w:tentative="1">
      <w:start w:val="1"/>
      <w:numFmt w:val="lowerLetter"/>
      <w:lvlText w:val="%8."/>
      <w:lvlJc w:val="left"/>
      <w:pPr>
        <w:ind w:left="5760" w:hanging="360"/>
      </w:pPr>
    </w:lvl>
    <w:lvl w:ilvl="8" w:tplc="5028A2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BACA5FB2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896C8D1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0EA050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7D386F6A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9A785EA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E7623D3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ADB469C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66C422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6CCE7F20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722A2D4E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571A0952" w:tentative="1">
      <w:start w:val="1"/>
      <w:numFmt w:val="lowerLetter"/>
      <w:lvlText w:val="%2."/>
      <w:lvlJc w:val="left"/>
      <w:pPr>
        <w:ind w:left="1789" w:hanging="360"/>
      </w:pPr>
    </w:lvl>
    <w:lvl w:ilvl="2" w:tplc="0E9CF282" w:tentative="1">
      <w:start w:val="1"/>
      <w:numFmt w:val="lowerRoman"/>
      <w:lvlText w:val="%3."/>
      <w:lvlJc w:val="right"/>
      <w:pPr>
        <w:ind w:left="2509" w:hanging="180"/>
      </w:pPr>
    </w:lvl>
    <w:lvl w:ilvl="3" w:tplc="126ABB84" w:tentative="1">
      <w:start w:val="1"/>
      <w:numFmt w:val="decimal"/>
      <w:lvlText w:val="%4."/>
      <w:lvlJc w:val="left"/>
      <w:pPr>
        <w:ind w:left="3229" w:hanging="360"/>
      </w:pPr>
    </w:lvl>
    <w:lvl w:ilvl="4" w:tplc="5CC44490" w:tentative="1">
      <w:start w:val="1"/>
      <w:numFmt w:val="lowerLetter"/>
      <w:lvlText w:val="%5."/>
      <w:lvlJc w:val="left"/>
      <w:pPr>
        <w:ind w:left="3949" w:hanging="360"/>
      </w:pPr>
    </w:lvl>
    <w:lvl w:ilvl="5" w:tplc="C8A84C44" w:tentative="1">
      <w:start w:val="1"/>
      <w:numFmt w:val="lowerRoman"/>
      <w:lvlText w:val="%6."/>
      <w:lvlJc w:val="right"/>
      <w:pPr>
        <w:ind w:left="4669" w:hanging="180"/>
      </w:pPr>
    </w:lvl>
    <w:lvl w:ilvl="6" w:tplc="33D6FFB2" w:tentative="1">
      <w:start w:val="1"/>
      <w:numFmt w:val="decimal"/>
      <w:lvlText w:val="%7."/>
      <w:lvlJc w:val="left"/>
      <w:pPr>
        <w:ind w:left="5389" w:hanging="360"/>
      </w:pPr>
    </w:lvl>
    <w:lvl w:ilvl="7" w:tplc="FC12FEEE" w:tentative="1">
      <w:start w:val="1"/>
      <w:numFmt w:val="lowerLetter"/>
      <w:lvlText w:val="%8."/>
      <w:lvlJc w:val="left"/>
      <w:pPr>
        <w:ind w:left="6109" w:hanging="360"/>
      </w:pPr>
    </w:lvl>
    <w:lvl w:ilvl="8" w:tplc="B6D0F4A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3B06D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1AE8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ACA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FE8D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E3B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A06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881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4C6F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7A01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A74EE9B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B26442D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4DA2C2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927CF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651670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8A6C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B639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6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B8B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41E6AB1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6360D590" w:tentative="1">
      <w:start w:val="1"/>
      <w:numFmt w:val="lowerLetter"/>
      <w:lvlText w:val="%2."/>
      <w:lvlJc w:val="left"/>
      <w:pPr>
        <w:ind w:left="1800" w:hanging="360"/>
      </w:pPr>
    </w:lvl>
    <w:lvl w:ilvl="2" w:tplc="B15828CE" w:tentative="1">
      <w:start w:val="1"/>
      <w:numFmt w:val="lowerRoman"/>
      <w:lvlText w:val="%3."/>
      <w:lvlJc w:val="right"/>
      <w:pPr>
        <w:ind w:left="2520" w:hanging="180"/>
      </w:pPr>
    </w:lvl>
    <w:lvl w:ilvl="3" w:tplc="D4B26234" w:tentative="1">
      <w:start w:val="1"/>
      <w:numFmt w:val="decimal"/>
      <w:lvlText w:val="%4."/>
      <w:lvlJc w:val="left"/>
      <w:pPr>
        <w:ind w:left="3240" w:hanging="360"/>
      </w:pPr>
    </w:lvl>
    <w:lvl w:ilvl="4" w:tplc="EA30F7DC" w:tentative="1">
      <w:start w:val="1"/>
      <w:numFmt w:val="lowerLetter"/>
      <w:lvlText w:val="%5."/>
      <w:lvlJc w:val="left"/>
      <w:pPr>
        <w:ind w:left="3960" w:hanging="360"/>
      </w:pPr>
    </w:lvl>
    <w:lvl w:ilvl="5" w:tplc="5240FA40" w:tentative="1">
      <w:start w:val="1"/>
      <w:numFmt w:val="lowerRoman"/>
      <w:lvlText w:val="%6."/>
      <w:lvlJc w:val="right"/>
      <w:pPr>
        <w:ind w:left="4680" w:hanging="180"/>
      </w:pPr>
    </w:lvl>
    <w:lvl w:ilvl="6" w:tplc="35845AAE" w:tentative="1">
      <w:start w:val="1"/>
      <w:numFmt w:val="decimal"/>
      <w:lvlText w:val="%7."/>
      <w:lvlJc w:val="left"/>
      <w:pPr>
        <w:ind w:left="5400" w:hanging="360"/>
      </w:pPr>
    </w:lvl>
    <w:lvl w:ilvl="7" w:tplc="35B03194" w:tentative="1">
      <w:start w:val="1"/>
      <w:numFmt w:val="lowerLetter"/>
      <w:lvlText w:val="%8."/>
      <w:lvlJc w:val="left"/>
      <w:pPr>
        <w:ind w:left="6120" w:hanging="360"/>
      </w:pPr>
    </w:lvl>
    <w:lvl w:ilvl="8" w:tplc="5C2446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40487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CCED2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EA9CEBE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D05CE57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22407D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1ED5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C67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6A8F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A889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77AF5"/>
    <w:rsid w:val="001A7AF8"/>
    <w:rsid w:val="001B1711"/>
    <w:rsid w:val="001C7A79"/>
    <w:rsid w:val="001E67BE"/>
    <w:rsid w:val="001F0E12"/>
    <w:rsid w:val="00200F54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274A7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4219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6771"/>
    <w:rsid w:val="006E79E5"/>
    <w:rsid w:val="006F1270"/>
    <w:rsid w:val="00726992"/>
    <w:rsid w:val="0073472D"/>
    <w:rsid w:val="00736C9F"/>
    <w:rsid w:val="00736D28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67006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1F26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B022D7"/>
    <w:rsid w:val="00B13A41"/>
    <w:rsid w:val="00B22066"/>
    <w:rsid w:val="00B37475"/>
    <w:rsid w:val="00B5630B"/>
    <w:rsid w:val="00B569EA"/>
    <w:rsid w:val="00B72333"/>
    <w:rsid w:val="00B725C2"/>
    <w:rsid w:val="00B7571C"/>
    <w:rsid w:val="00B81946"/>
    <w:rsid w:val="00B84AB5"/>
    <w:rsid w:val="00B973B7"/>
    <w:rsid w:val="00BA190A"/>
    <w:rsid w:val="00BD39DD"/>
    <w:rsid w:val="00BD54E2"/>
    <w:rsid w:val="00BE2995"/>
    <w:rsid w:val="00BE7E93"/>
    <w:rsid w:val="00BF4A5D"/>
    <w:rsid w:val="00BF7EAA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7691C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12B7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D4C1A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  <w:rsid w:val="00FF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60C7720E36455A9DE59B9CFAF562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74A8AC-92ED-4CF7-A7F5-77284B4FFEF2}"/>
      </w:docPartPr>
      <w:docPartBody>
        <w:p w:rsidR="005E6E7D" w:rsidRDefault="005E6E7D" w:rsidP="00177AF5">
          <w:pPr>
            <w:pStyle w:val="3B60C7720E36455A9DE59B9CFAF5621D"/>
          </w:pPr>
          <w:r w:rsidRPr="00E16D40">
            <w:rPr>
              <w:rStyle w:val="Tekstzastpczy"/>
              <w:rFonts w:ascii="Arial Narrow" w:eastAsiaTheme="minorHAnsi" w:hAnsi="Arial Narrow"/>
            </w:rPr>
            <w:t xml:space="preserve">nazwa </w:t>
          </w:r>
          <w:r w:rsidRPr="00E16D40">
            <w:rPr>
              <w:rStyle w:val="Tekstzastpczy"/>
              <w:rFonts w:ascii="Arial Narrow" w:eastAsiaTheme="minorHAnsi" w:hAnsi="Arial Narrow"/>
            </w:rPr>
            <w:t>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5E6E7D">
      <w:pPr>
        <w:spacing w:after="0" w:line="240" w:lineRule="auto"/>
      </w:pPr>
      <w:r>
        <w:separator/>
      </w:r>
    </w:p>
  </w:endnote>
  <w:endnote w:type="continuationSeparator" w:id="0">
    <w:p w:rsidR="00000000" w:rsidRDefault="005E6E7D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367B" w:rsidRDefault="005E6E7D">
      <w:pPr>
        <w:spacing w:after="0" w:line="240" w:lineRule="auto"/>
      </w:pPr>
      <w:r>
        <w:separator/>
      </w:r>
    </w:p>
  </w:footnote>
  <w:footnote w:type="continuationSeparator" w:id="0">
    <w:p w:rsidR="00F9367B" w:rsidRDefault="005E6E7D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77AF5"/>
    <w:rsid w:val="001A41BC"/>
    <w:rsid w:val="0037210F"/>
    <w:rsid w:val="005E49D0"/>
    <w:rsid w:val="005E6E7D"/>
    <w:rsid w:val="00771EF3"/>
    <w:rsid w:val="007E5C43"/>
    <w:rsid w:val="00833593"/>
    <w:rsid w:val="00AB4B1C"/>
    <w:rsid w:val="00B426D6"/>
    <w:rsid w:val="00C17D88"/>
    <w:rsid w:val="00D5646F"/>
    <w:rsid w:val="00F27B2A"/>
    <w:rsid w:val="00F9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77AF5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7C54EA2F534642B73D4A111A9FDE96">
    <w:name w:val="4F7C54EA2F534642B73D4A111A9FDE96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3B60C7720E36455A9DE59B9CFAF5621D">
    <w:name w:val="3B60C7720E36455A9DE59B9CFAF5621D"/>
    <w:rsid w:val="00177A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2016-10-07T08:49:00Z</cp:lastPrinted>
  <dcterms:created xsi:type="dcterms:W3CDTF">2025-06-16T09:00:00Z</dcterms:created>
  <dcterms:modified xsi:type="dcterms:W3CDTF">2025-06-16T09:00:00Z</dcterms:modified>
</cp:coreProperties>
</file>